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4F16D710" w:rsidR="00154D25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A455BDA" w14:textId="6A3247DF" w:rsidR="001822BC" w:rsidRPr="00584D44" w:rsidRDefault="00382245" w:rsidP="00382245">
      <w:pPr>
        <w:tabs>
          <w:tab w:val="left" w:pos="8325"/>
        </w:tabs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ab/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C1A96A2" w14:textId="5BD5B501" w:rsidR="00C73BC0" w:rsidRPr="00C73BC0" w:rsidRDefault="00C73BC0" w:rsidP="00C73BC0">
      <w:pPr>
        <w:spacing w:after="120"/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Koszenie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traw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w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ciągu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dróg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powiatowych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na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terenie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mieleckiego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                                     w </w:t>
      </w:r>
      <w:r>
        <w:rPr>
          <w:rFonts w:ascii="Arial" w:eastAsia="Calibri" w:hAnsi="Arial" w:cs="Arial"/>
          <w:b/>
          <w:sz w:val="22"/>
          <w:szCs w:val="22"/>
        </w:rPr>
        <w:t>202</w:t>
      </w:r>
      <w:r w:rsidR="00D57C4A">
        <w:rPr>
          <w:rFonts w:ascii="Arial" w:eastAsia="Calibri" w:hAnsi="Arial" w:cs="Arial"/>
          <w:b/>
          <w:sz w:val="22"/>
          <w:szCs w:val="22"/>
        </w:rPr>
        <w:t>5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sz w:val="22"/>
          <w:szCs w:val="22"/>
        </w:rPr>
        <w:t>roku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>:</w:t>
      </w:r>
    </w:p>
    <w:p w14:paraId="3311A583" w14:textId="77777777" w:rsidR="00C73BC0" w:rsidRPr="00C73BC0" w:rsidRDefault="00C73BC0" w:rsidP="00C73BC0">
      <w:pPr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Zadanie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2357E782" w14:textId="2BB59D29" w:rsidR="006A411C" w:rsidRPr="00C73BC0" w:rsidRDefault="00C73BC0" w:rsidP="00C73BC0">
      <w:pPr>
        <w:autoSpaceDE w:val="0"/>
        <w:autoSpaceDN w:val="0"/>
        <w:adjustRightInd w:val="0"/>
        <w:spacing w:after="120"/>
        <w:jc w:val="both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r w:rsidRPr="00C73BC0">
        <w:rPr>
          <w:rFonts w:ascii="Arial" w:eastAsia="Calibri" w:hAnsi="Arial" w:cs="Arial"/>
          <w:sz w:val="22"/>
          <w:szCs w:val="22"/>
        </w:rPr>
        <w:t xml:space="preserve">                                                      (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należy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wpisać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numer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i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nazwę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zadania</w:t>
      </w:r>
      <w:proofErr w:type="spellEnd"/>
      <w:r w:rsidRPr="00C73BC0">
        <w:rPr>
          <w:rFonts w:ascii="Arial" w:eastAsia="Calibri" w:hAnsi="Arial" w:cs="Arial"/>
          <w:sz w:val="22"/>
          <w:szCs w:val="22"/>
        </w:rPr>
        <w:t>)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C26F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F3676" w14:textId="77777777" w:rsidR="00054138" w:rsidRDefault="00054138" w:rsidP="00AC1A4B">
      <w:r>
        <w:separator/>
      </w:r>
    </w:p>
  </w:endnote>
  <w:endnote w:type="continuationSeparator" w:id="0">
    <w:p w14:paraId="3142BD6A" w14:textId="77777777" w:rsidR="00054138" w:rsidRDefault="0005413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6F65E" w14:textId="77777777" w:rsidR="00054138" w:rsidRDefault="00054138" w:rsidP="00AC1A4B">
      <w:r>
        <w:separator/>
      </w:r>
    </w:p>
  </w:footnote>
  <w:footnote w:type="continuationSeparator" w:id="0">
    <w:p w14:paraId="62E96AF4" w14:textId="77777777" w:rsidR="00054138" w:rsidRDefault="0005413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0DF57" w14:textId="0F57B005" w:rsidR="00295D0F" w:rsidRPr="00285FEE" w:rsidRDefault="00D14FB3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14FB3">
      <w:rPr>
        <w:rFonts w:ascii="Calibri" w:hAnsi="Calibri" w:cs="Calibri"/>
        <w:b/>
        <w:i/>
        <w:sz w:val="18"/>
        <w:szCs w:val="18"/>
        <w:lang w:val="pl-PL" w:eastAsia="ar-SA"/>
      </w:rPr>
      <w:t>Formularz 1.6 Grupa kapitałowa</w:t>
    </w:r>
  </w:p>
  <w:p w14:paraId="2804EF84" w14:textId="6E47033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D244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38224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57C4A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56046424">
    <w:abstractNumId w:val="49"/>
  </w:num>
  <w:num w:numId="2" w16cid:durableId="2078506122">
    <w:abstractNumId w:val="39"/>
  </w:num>
  <w:num w:numId="3" w16cid:durableId="1284919146">
    <w:abstractNumId w:val="40"/>
  </w:num>
  <w:num w:numId="4" w16cid:durableId="440806431">
    <w:abstractNumId w:val="22"/>
  </w:num>
  <w:num w:numId="5" w16cid:durableId="1248155921">
    <w:abstractNumId w:val="48"/>
  </w:num>
  <w:num w:numId="6" w16cid:durableId="1552764556">
    <w:abstractNumId w:val="18"/>
  </w:num>
  <w:num w:numId="7" w16cid:durableId="825122330">
    <w:abstractNumId w:val="24"/>
  </w:num>
  <w:num w:numId="8" w16cid:durableId="226569677">
    <w:abstractNumId w:val="36"/>
  </w:num>
  <w:num w:numId="9" w16cid:durableId="1868373112">
    <w:abstractNumId w:val="34"/>
  </w:num>
  <w:num w:numId="10" w16cid:durableId="1020623896">
    <w:abstractNumId w:val="35"/>
  </w:num>
  <w:num w:numId="11" w16cid:durableId="685792498">
    <w:abstractNumId w:val="45"/>
  </w:num>
  <w:num w:numId="12" w16cid:durableId="979459521">
    <w:abstractNumId w:val="32"/>
  </w:num>
  <w:num w:numId="13" w16cid:durableId="360784550">
    <w:abstractNumId w:val="41"/>
  </w:num>
  <w:num w:numId="14" w16cid:durableId="1189873772">
    <w:abstractNumId w:val="43"/>
  </w:num>
  <w:num w:numId="15" w16cid:durableId="589391376">
    <w:abstractNumId w:val="42"/>
  </w:num>
  <w:num w:numId="16" w16cid:durableId="1832215978">
    <w:abstractNumId w:val="26"/>
  </w:num>
  <w:num w:numId="17" w16cid:durableId="1176967233">
    <w:abstractNumId w:val="37"/>
  </w:num>
  <w:num w:numId="18" w16cid:durableId="1451897327">
    <w:abstractNumId w:val="44"/>
  </w:num>
  <w:num w:numId="19" w16cid:durableId="163857636">
    <w:abstractNumId w:val="51"/>
  </w:num>
  <w:num w:numId="20" w16cid:durableId="1792089799">
    <w:abstractNumId w:val="29"/>
  </w:num>
  <w:num w:numId="21" w16cid:durableId="1062020776">
    <w:abstractNumId w:val="52"/>
  </w:num>
  <w:num w:numId="22" w16cid:durableId="122312789">
    <w:abstractNumId w:val="17"/>
  </w:num>
  <w:num w:numId="23" w16cid:durableId="1637562984">
    <w:abstractNumId w:val="47"/>
  </w:num>
  <w:num w:numId="24" w16cid:durableId="1494763827">
    <w:abstractNumId w:val="38"/>
  </w:num>
  <w:num w:numId="25" w16cid:durableId="2025672211">
    <w:abstractNumId w:val="27"/>
  </w:num>
  <w:num w:numId="26" w16cid:durableId="1398285641">
    <w:abstractNumId w:val="30"/>
  </w:num>
  <w:num w:numId="27" w16cid:durableId="550846342">
    <w:abstractNumId w:val="54"/>
  </w:num>
  <w:num w:numId="28" w16cid:durableId="709458900">
    <w:abstractNumId w:val="25"/>
  </w:num>
  <w:num w:numId="29" w16cid:durableId="1272859137">
    <w:abstractNumId w:val="50"/>
  </w:num>
  <w:num w:numId="30" w16cid:durableId="274219237">
    <w:abstractNumId w:val="33"/>
  </w:num>
  <w:num w:numId="31" w16cid:durableId="2131703669">
    <w:abstractNumId w:val="53"/>
  </w:num>
  <w:num w:numId="32" w16cid:durableId="492064712">
    <w:abstractNumId w:val="46"/>
  </w:num>
  <w:num w:numId="33" w16cid:durableId="1068649452">
    <w:abstractNumId w:val="31"/>
  </w:num>
  <w:num w:numId="34" w16cid:durableId="492721667">
    <w:abstractNumId w:val="21"/>
  </w:num>
  <w:num w:numId="35" w16cid:durableId="180781310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138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2BC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786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2245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75DEB"/>
    <w:rsid w:val="004814D7"/>
    <w:rsid w:val="004818B6"/>
    <w:rsid w:val="004862BF"/>
    <w:rsid w:val="0049194D"/>
    <w:rsid w:val="0049252C"/>
    <w:rsid w:val="0049281F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D09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4FD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2F38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44B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26FC0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3BC0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4FB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7C4A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2146"/>
    <w:rsid w:val="00E53960"/>
    <w:rsid w:val="00E53B08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27DF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211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2021-02-17T13:12:00Z</dcterms:created>
  <dcterms:modified xsi:type="dcterms:W3CDTF">2025-04-01T10:30:00Z</dcterms:modified>
</cp:coreProperties>
</file>